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4FD38749"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47315E">
        <w:rPr>
          <w:rFonts w:ascii="Calibri" w:hAnsi="Calibri"/>
          <w:sz w:val="24"/>
          <w14:shadow w14:blurRad="0" w14:dist="0" w14:dir="0" w14:sx="0" w14:sy="0" w14:kx="0" w14:ky="0" w14:algn="none">
            <w14:srgbClr w14:val="000000"/>
          </w14:shadow>
        </w:rPr>
        <w:t>1752</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Pr="005C6023" w:rsidRDefault="00AC76E2" w:rsidP="00132E50">
      <w:pPr>
        <w:pStyle w:val="Ttulo1"/>
        <w:numPr>
          <w:ilvl w:val="0"/>
          <w:numId w:val="0"/>
        </w:numPr>
        <w:tabs>
          <w:tab w:val="left" w:pos="1134"/>
        </w:tabs>
        <w:jc w:val="center"/>
        <w:rPr>
          <w:rFonts w:ascii="Calibri" w:hAnsi="Calibri" w:cs="Calibri"/>
          <w:bCs/>
          <w:sz w:val="16"/>
          <w:szCs w:val="16"/>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C6023"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7F153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A1EF54D" w14:textId="77777777" w:rsidR="00AE67EB" w:rsidRDefault="00AE67EB" w:rsidP="0034514C">
      <w:pPr>
        <w:ind w:right="27"/>
        <w:jc w:val="center"/>
        <w:rPr>
          <w:rFonts w:ascii="Calibri" w:hAnsi="Calibri" w:cs="Calibri"/>
          <w:i/>
          <w:iCs/>
          <w:sz w:val="22"/>
        </w:rPr>
      </w:pPr>
    </w:p>
    <w:p w14:paraId="5A5A1A43" w14:textId="2F7E44B7" w:rsidR="005C6023" w:rsidRDefault="005C6023" w:rsidP="0034514C">
      <w:pPr>
        <w:ind w:right="27"/>
        <w:jc w:val="center"/>
        <w:rPr>
          <w:rFonts w:ascii="Calibri" w:hAnsi="Calibri" w:cs="Calibri"/>
          <w:i/>
          <w:iCs/>
          <w:sz w:val="22"/>
        </w:rPr>
        <w:sectPr w:rsidR="005C6023" w:rsidSect="00095A81">
          <w:headerReference w:type="default" r:id="rId8"/>
          <w:footerReference w:type="default" r:id="rId9"/>
          <w:pgSz w:w="11907" w:h="16840" w:code="9"/>
          <w:pgMar w:top="851" w:right="708" w:bottom="794" w:left="1134" w:header="567" w:footer="567" w:gutter="0"/>
          <w:cols w:space="720"/>
        </w:sectPr>
      </w:pPr>
    </w:p>
    <w:p w14:paraId="224A6869" w14:textId="77777777" w:rsidR="00A06013" w:rsidRDefault="00A06013" w:rsidP="0034514C">
      <w:pPr>
        <w:ind w:right="27"/>
        <w:jc w:val="center"/>
        <w:rPr>
          <w:rFonts w:ascii="Calibri" w:hAnsi="Calibri" w:cs="Calibri"/>
          <w:i/>
          <w:iCs/>
          <w:sz w:val="22"/>
        </w:rPr>
      </w:pPr>
    </w:p>
    <w:p w14:paraId="213A9405" w14:textId="77777777" w:rsidR="00A06013" w:rsidRDefault="00A06013" w:rsidP="0034514C">
      <w:pPr>
        <w:ind w:right="27"/>
        <w:jc w:val="center"/>
        <w:rPr>
          <w:rFonts w:ascii="Calibri" w:hAnsi="Calibri" w:cs="Calibri"/>
          <w:i/>
          <w:iCs/>
          <w:sz w:val="22"/>
        </w:rPr>
      </w:pPr>
    </w:p>
    <w:p w14:paraId="4DAE5834" w14:textId="1B943ED1"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F4D5137" w:rsidR="00F04A4C" w:rsidRDefault="00F04A4C" w:rsidP="00A94E47">
      <w:pPr>
        <w:jc w:val="center"/>
        <w:rPr>
          <w:rFonts w:ascii="Calibri" w:hAnsi="Calibri" w:cs="Calibri"/>
          <w:sz w:val="22"/>
        </w:rPr>
      </w:pPr>
    </w:p>
    <w:p w14:paraId="34319D2C" w14:textId="6E6773ED" w:rsidR="00A06013" w:rsidRDefault="00A06013" w:rsidP="00A94E47">
      <w:pPr>
        <w:jc w:val="center"/>
        <w:rPr>
          <w:rFonts w:ascii="Calibri" w:hAnsi="Calibri" w:cs="Calibri"/>
          <w:sz w:val="22"/>
        </w:rPr>
      </w:pPr>
    </w:p>
    <w:p w14:paraId="11D74E3A" w14:textId="0BE0B5C1" w:rsidR="00A06013" w:rsidRDefault="00A06013" w:rsidP="00A94E47">
      <w:pPr>
        <w:jc w:val="center"/>
        <w:rPr>
          <w:rFonts w:ascii="Calibri" w:hAnsi="Calibri" w:cs="Calibri"/>
          <w:sz w:val="22"/>
        </w:rPr>
      </w:pPr>
    </w:p>
    <w:p w14:paraId="46A966CF" w14:textId="6BD9E7CA" w:rsidR="00A06013" w:rsidRDefault="00A06013" w:rsidP="00A94E47">
      <w:pPr>
        <w:jc w:val="center"/>
        <w:rPr>
          <w:rFonts w:ascii="Calibri" w:hAnsi="Calibri" w:cs="Calibri"/>
          <w:sz w:val="22"/>
        </w:rPr>
      </w:pPr>
    </w:p>
    <w:p w14:paraId="219E335C" w14:textId="4D251761" w:rsidR="00A06013" w:rsidRDefault="00A06013" w:rsidP="00A94E47">
      <w:pPr>
        <w:jc w:val="center"/>
        <w:rPr>
          <w:rFonts w:ascii="Calibri" w:hAnsi="Calibri" w:cs="Calibri"/>
          <w:sz w:val="22"/>
        </w:rPr>
      </w:pPr>
    </w:p>
    <w:p w14:paraId="22FEBE9B" w14:textId="77777777" w:rsidR="00A06013" w:rsidRDefault="00A06013"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2F676B5B" w14:textId="70E0E170" w:rsidR="00A06013" w:rsidRDefault="0047315E" w:rsidP="005C6023">
      <w:pPr>
        <w:ind w:right="27"/>
        <w:jc w:val="center"/>
        <w:rPr>
          <w:rFonts w:ascii="Calibri" w:hAnsi="Calibri" w:cs="Calibri"/>
          <w:sz w:val="22"/>
          <w:szCs w:val="22"/>
        </w:rPr>
      </w:pPr>
      <w:r w:rsidRPr="0047315E">
        <w:rPr>
          <w:rFonts w:ascii="Calibri" w:hAnsi="Calibri" w:cs="Calibri"/>
          <w:sz w:val="22"/>
          <w:szCs w:val="22"/>
        </w:rPr>
        <w:t>TARGET PRODUÇÕES E EVENTOS LTDA</w:t>
      </w:r>
    </w:p>
    <w:p w14:paraId="4665FAE3" w14:textId="21E2F609" w:rsidR="00A06013" w:rsidRDefault="00A06013" w:rsidP="005C6023">
      <w:pPr>
        <w:ind w:right="27"/>
        <w:jc w:val="center"/>
        <w:rPr>
          <w:rFonts w:ascii="Calibri" w:hAnsi="Calibri" w:cs="Calibri"/>
          <w:sz w:val="22"/>
          <w:szCs w:val="22"/>
        </w:rPr>
      </w:pPr>
    </w:p>
    <w:p w14:paraId="1B0573D0" w14:textId="3B38C369" w:rsidR="00A06013" w:rsidRDefault="00A06013" w:rsidP="005C6023">
      <w:pPr>
        <w:ind w:right="27"/>
        <w:jc w:val="center"/>
        <w:rPr>
          <w:rFonts w:ascii="Calibri" w:hAnsi="Calibri" w:cs="Calibri"/>
          <w:sz w:val="22"/>
          <w:szCs w:val="22"/>
        </w:rPr>
      </w:pPr>
    </w:p>
    <w:p w14:paraId="1F191948" w14:textId="32DFEBE3" w:rsidR="00A06013" w:rsidRDefault="00A06013" w:rsidP="005C6023">
      <w:pPr>
        <w:ind w:right="27"/>
        <w:jc w:val="center"/>
        <w:rPr>
          <w:rFonts w:ascii="Calibri" w:hAnsi="Calibri" w:cs="Calibri"/>
          <w:sz w:val="22"/>
          <w:szCs w:val="22"/>
        </w:rPr>
      </w:pPr>
    </w:p>
    <w:p w14:paraId="3FD3AC15" w14:textId="77777777" w:rsidR="00A06013" w:rsidRDefault="00A06013" w:rsidP="005C6023">
      <w:pPr>
        <w:ind w:right="27"/>
        <w:jc w:val="center"/>
        <w:rPr>
          <w:rFonts w:ascii="Calibri" w:hAnsi="Calibri" w:cs="Calibri"/>
          <w:sz w:val="22"/>
          <w:szCs w:val="22"/>
        </w:rPr>
      </w:pPr>
    </w:p>
    <w:p w14:paraId="62B6645C" w14:textId="2D8E47D1"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A34FF0F"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6369661A" w14:textId="73B0CE9B" w:rsidR="005C6023" w:rsidRDefault="0047315E" w:rsidP="005C6023">
      <w:pPr>
        <w:ind w:right="27"/>
        <w:jc w:val="center"/>
        <w:rPr>
          <w:rFonts w:ascii="Arial" w:hAnsi="Arial" w:cs="Arial"/>
          <w:sz w:val="18"/>
          <w:szCs w:val="18"/>
          <w:lang w:eastAsia="pt-BR"/>
        </w:rPr>
      </w:pPr>
      <w:r w:rsidRPr="0047315E">
        <w:rPr>
          <w:rFonts w:ascii="Calibri" w:hAnsi="Calibri" w:cs="Calibri"/>
          <w:sz w:val="22"/>
          <w:szCs w:val="22"/>
        </w:rPr>
        <w:t>ASSCON-PP ASSESSORIA E CONSULTORIA PUBLICA E PRIVADA LTDA - EPP</w:t>
      </w:r>
    </w:p>
    <w:p w14:paraId="666DA5FB" w14:textId="17857643" w:rsidR="005C6023" w:rsidRDefault="005C6023" w:rsidP="005C6023">
      <w:pPr>
        <w:ind w:right="27"/>
        <w:jc w:val="center"/>
        <w:rPr>
          <w:rFonts w:ascii="Arial" w:hAnsi="Arial" w:cs="Arial"/>
          <w:sz w:val="18"/>
          <w:szCs w:val="18"/>
          <w:lang w:eastAsia="pt-BR"/>
        </w:rPr>
      </w:pPr>
    </w:p>
    <w:p w14:paraId="7616A747" w14:textId="5E1C3ECF" w:rsidR="005C6023" w:rsidRDefault="005C6023" w:rsidP="005C6023">
      <w:pPr>
        <w:ind w:right="27"/>
        <w:jc w:val="center"/>
        <w:rPr>
          <w:rFonts w:ascii="Arial" w:hAnsi="Arial" w:cs="Arial"/>
          <w:sz w:val="18"/>
          <w:szCs w:val="18"/>
          <w:lang w:eastAsia="pt-BR"/>
        </w:rPr>
      </w:pPr>
    </w:p>
    <w:p w14:paraId="3ECA6C11" w14:textId="77777777" w:rsidR="00A06013" w:rsidRDefault="00A06013" w:rsidP="005C6023">
      <w:pPr>
        <w:ind w:right="27"/>
        <w:jc w:val="center"/>
        <w:rPr>
          <w:rFonts w:ascii="Arial" w:hAnsi="Arial" w:cs="Arial"/>
          <w:sz w:val="18"/>
          <w:szCs w:val="18"/>
          <w:lang w:eastAsia="pt-BR"/>
        </w:rPr>
        <w:sectPr w:rsidR="00A06013" w:rsidSect="00A06013">
          <w:type w:val="continuous"/>
          <w:pgSz w:w="11907" w:h="16840" w:code="9"/>
          <w:pgMar w:top="851" w:right="708" w:bottom="794" w:left="1134" w:header="567" w:footer="567" w:gutter="0"/>
          <w:cols w:num="3" w:space="720"/>
        </w:sectPr>
      </w:pPr>
    </w:p>
    <w:p w14:paraId="2303C1BC" w14:textId="36F3B744" w:rsidR="005C6023" w:rsidRDefault="005C6023" w:rsidP="005C6023">
      <w:pPr>
        <w:ind w:right="27"/>
        <w:jc w:val="center"/>
        <w:rPr>
          <w:rFonts w:ascii="Arial" w:hAnsi="Arial" w:cs="Arial"/>
          <w:sz w:val="18"/>
          <w:szCs w:val="18"/>
          <w:lang w:eastAsia="pt-BR"/>
        </w:rPr>
      </w:pPr>
    </w:p>
    <w:p w14:paraId="4DD4BADC" w14:textId="751159DE" w:rsidR="005C6023" w:rsidRDefault="005C6023" w:rsidP="005C6023">
      <w:pPr>
        <w:ind w:right="27"/>
        <w:jc w:val="center"/>
        <w:rPr>
          <w:rFonts w:ascii="Arial" w:hAnsi="Arial" w:cs="Arial"/>
          <w:sz w:val="18"/>
          <w:szCs w:val="18"/>
          <w:lang w:eastAsia="pt-BR"/>
        </w:rPr>
      </w:pPr>
    </w:p>
    <w:p w14:paraId="35B19295" w14:textId="78513E8F" w:rsidR="005C6023" w:rsidRDefault="005C6023" w:rsidP="005C6023">
      <w:pPr>
        <w:ind w:right="27"/>
        <w:jc w:val="center"/>
        <w:rPr>
          <w:rFonts w:ascii="Arial" w:hAnsi="Arial" w:cs="Arial"/>
          <w:sz w:val="18"/>
          <w:szCs w:val="18"/>
          <w:lang w:eastAsia="pt-BR"/>
        </w:rPr>
      </w:pPr>
    </w:p>
    <w:sectPr w:rsidR="005C6023" w:rsidSect="005C6023">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65B1C56" w:rsidR="00385EBF" w:rsidRDefault="00385EBF" w:rsidP="00352F71">
    <w:pPr>
      <w:pStyle w:val="Rodap"/>
      <w:tabs>
        <w:tab w:val="clear" w:pos="4419"/>
        <w:tab w:val="center" w:pos="0"/>
      </w:tabs>
      <w:rPr>
        <w:color w:val="0000FF"/>
        <w:sz w:val="14"/>
      </w:rPr>
    </w:pPr>
    <w:r w:rsidRPr="00F60724">
      <w:rPr>
        <w:sz w:val="14"/>
      </w:rPr>
      <w:t xml:space="preserve">PE </w:t>
    </w:r>
    <w:r w:rsidR="0047315E">
      <w:rPr>
        <w:sz w:val="14"/>
      </w:rPr>
      <w:t>1752</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315E"/>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023"/>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013"/>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476</Words>
  <Characters>2574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3044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27</cp:revision>
  <cp:lastPrinted>2024-01-12T17:15:00Z</cp:lastPrinted>
  <dcterms:created xsi:type="dcterms:W3CDTF">2020-05-14T18:48:00Z</dcterms:created>
  <dcterms:modified xsi:type="dcterms:W3CDTF">2024-01-12T17:15:00Z</dcterms:modified>
</cp:coreProperties>
</file>